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226EC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>AFFIDAVIT OF (Name of Landlord)</w:t>
      </w:r>
    </w:p>
    <w:p w14:paraId="1B2EA8BE" w14:textId="61A27584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>IN SUPPORT OF APPLICATION FOR</w:t>
      </w:r>
    </w:p>
    <w:p w14:paraId="680C4C79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A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>LICENCE AGREEMENT BY (NAME OF ENTITY)</w:t>
      </w:r>
    </w:p>
    <w:p w14:paraId="336185D5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DEBACA" w14:textId="30832CFC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IN THE MATTER OF THE SPECIAL</w:t>
      </w:r>
    </w:p>
    <w:p w14:paraId="0DB0A264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ECONOMIC ZONES ACT</w:t>
      </w:r>
    </w:p>
    <w:p w14:paraId="4C5282FC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AND</w:t>
      </w:r>
    </w:p>
    <w:p w14:paraId="1477E148" w14:textId="43CC1380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IN THE MATTER OF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AN APPLICATION</w:t>
      </w:r>
    </w:p>
    <w:p w14:paraId="560A3191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FOR A LICENCE AGREEMENT BY</w:t>
      </w:r>
    </w:p>
    <w:p w14:paraId="601C5A2C" w14:textId="108EE731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(NAME OF ENTITY)</w:t>
      </w:r>
    </w:p>
    <w:p w14:paraId="4754F5B8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C234D" w14:textId="2EDAEB1E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B7E41">
        <w:rPr>
          <w:rFonts w:ascii="Times New Roman" w:hAnsi="Times New Roman" w:cs="Times New Roman"/>
          <w:sz w:val="24"/>
          <w:szCs w:val="24"/>
        </w:rPr>
        <w:t>l,(</w:t>
      </w:r>
      <w:proofErr w:type="gramEnd"/>
      <w:r w:rsidRPr="008B7E41">
        <w:rPr>
          <w:rFonts w:ascii="Times New Roman" w:hAnsi="Times New Roman" w:cs="Times New Roman"/>
          <w:sz w:val="24"/>
          <w:szCs w:val="24"/>
        </w:rPr>
        <w:t>NAME OF LANDLORD/ENTITY), being duly sworn (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>OR HAVING THE CAPACITY TO BE DULY SWORN IN MY POSITION AS X OF NAME OF ENTITY)</w:t>
      </w:r>
      <w:r w:rsidRPr="008B7E41">
        <w:rPr>
          <w:rFonts w:ascii="Times New Roman" w:hAnsi="Times New Roman" w:cs="Times New Roman"/>
          <w:sz w:val="24"/>
          <w:szCs w:val="24"/>
        </w:rPr>
        <w:t xml:space="preserve">,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MAKE OATH </w:t>
      </w:r>
      <w:r w:rsidRPr="008B7E41">
        <w:rPr>
          <w:rFonts w:ascii="Times New Roman" w:hAnsi="Times New Roman" w:cs="Times New Roman"/>
          <w:sz w:val="24"/>
          <w:szCs w:val="24"/>
        </w:rPr>
        <w:t>and say as follows, that:</w:t>
      </w:r>
    </w:p>
    <w:p w14:paraId="1F7AA469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F8F4F" w14:textId="3F0200B3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1. My address, for the purposes of this affidavit, is (FULL ADDRESS) in the parish of 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 Saint Andrew).</w:t>
      </w:r>
    </w:p>
    <w:p w14:paraId="4AE1A17A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D18F60" w14:textId="4CFCA5FA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2. I am a (Owner) of (NAME OF ENTITY) ("the Landlord") and I am duly authorized to swear to the contents of this Affidavit herein.</w:t>
      </w:r>
    </w:p>
    <w:p w14:paraId="13784DCD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F8040" w14:textId="094D6D1F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3. (NAME OF </w:t>
      </w:r>
      <w:proofErr w:type="gramStart"/>
      <w:r w:rsidRPr="008B7E41">
        <w:rPr>
          <w:rFonts w:ascii="Times New Roman" w:hAnsi="Times New Roman" w:cs="Times New Roman"/>
          <w:sz w:val="24"/>
          <w:szCs w:val="24"/>
        </w:rPr>
        <w:t>ENTITY)(</w:t>
      </w:r>
      <w:proofErr w:type="gramEnd"/>
      <w:r w:rsidRPr="008B7E41">
        <w:rPr>
          <w:rFonts w:ascii="Times New Roman" w:hAnsi="Times New Roman" w:cs="Times New Roman"/>
          <w:sz w:val="24"/>
          <w:szCs w:val="24"/>
        </w:rPr>
        <w:t>"the Applicant") is applying to the Special Economic Zone Authority ("the Authority'') for a license agreement with the Authority to operate a special economic zone as a Developer.</w:t>
      </w:r>
    </w:p>
    <w:p w14:paraId="7A5FE1D9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2A67F" w14:textId="4B684CC0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4. The Landlord is the owner of the land known as </w:t>
      </w:r>
      <w:r w:rsidR="00D63D38" w:rsidRPr="008B7E41">
        <w:rPr>
          <w:rFonts w:ascii="Times New Roman" w:hAnsi="Times New Roman" w:cs="Times New Roman"/>
          <w:sz w:val="24"/>
          <w:szCs w:val="24"/>
        </w:rPr>
        <w:t>(ADDRESS AS IT APPEARS ON THE TITLE</w:t>
      </w:r>
      <w:r w:rsidRPr="008B7E41">
        <w:rPr>
          <w:rFonts w:ascii="Times New Roman" w:hAnsi="Times New Roman" w:cs="Times New Roman"/>
          <w:sz w:val="24"/>
          <w:szCs w:val="24"/>
        </w:rPr>
        <w:t>), part of 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 New Kingston) in the Parish of 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Saint Andrew) being the land comprised in the Certificates of Title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registered at 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 Volume 9</w:t>
      </w:r>
      <w:r w:rsidR="00D63D38" w:rsidRPr="008B7E41">
        <w:rPr>
          <w:rFonts w:ascii="Times New Roman" w:hAnsi="Times New Roman" w:cs="Times New Roman"/>
          <w:sz w:val="24"/>
          <w:szCs w:val="24"/>
        </w:rPr>
        <w:t>99</w:t>
      </w:r>
      <w:r w:rsidRPr="008B7E41">
        <w:rPr>
          <w:rFonts w:ascii="Times New Roman" w:hAnsi="Times New Roman" w:cs="Times New Roman"/>
          <w:sz w:val="24"/>
          <w:szCs w:val="24"/>
        </w:rPr>
        <w:t xml:space="preserve"> Folio </w:t>
      </w:r>
      <w:r w:rsidR="00D63D38" w:rsidRPr="008B7E41">
        <w:rPr>
          <w:rFonts w:ascii="Times New Roman" w:hAnsi="Times New Roman" w:cs="Times New Roman"/>
          <w:sz w:val="24"/>
          <w:szCs w:val="24"/>
        </w:rPr>
        <w:t>111)</w:t>
      </w:r>
      <w:r w:rsidRPr="008B7E41">
        <w:rPr>
          <w:rFonts w:ascii="Times New Roman" w:hAnsi="Times New Roman" w:cs="Times New Roman"/>
          <w:sz w:val="24"/>
          <w:szCs w:val="24"/>
        </w:rPr>
        <w:t xml:space="preserve"> of the register book of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titles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otherwise called (</w:t>
      </w:r>
      <w:proofErr w:type="spellStart"/>
      <w:proofErr w:type="gramStart"/>
      <w:r w:rsidR="00D63D38"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B7E41">
        <w:rPr>
          <w:rFonts w:ascii="Times New Roman" w:hAnsi="Times New Roman" w:cs="Times New Roman"/>
          <w:sz w:val="24"/>
          <w:szCs w:val="24"/>
        </w:rPr>
        <w:t xml:space="preserve">"the </w:t>
      </w:r>
      <w:r w:rsidR="00D63D38" w:rsidRPr="008B7E41">
        <w:rPr>
          <w:rFonts w:ascii="Times New Roman" w:hAnsi="Times New Roman" w:cs="Times New Roman"/>
          <w:sz w:val="24"/>
          <w:szCs w:val="24"/>
        </w:rPr>
        <w:t>civic address</w:t>
      </w:r>
      <w:r w:rsidRPr="008B7E41">
        <w:rPr>
          <w:rFonts w:ascii="Times New Roman" w:hAnsi="Times New Roman" w:cs="Times New Roman"/>
          <w:sz w:val="24"/>
          <w:szCs w:val="24"/>
        </w:rPr>
        <w:t>").</w:t>
      </w:r>
    </w:p>
    <w:p w14:paraId="7B553298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1996C" w14:textId="0E82F10D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5. I exhibit hereto copies of the Certificates of Title registered at 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Volume 9</w:t>
      </w:r>
      <w:r w:rsidR="00D63D38" w:rsidRPr="008B7E41">
        <w:rPr>
          <w:rFonts w:ascii="Times New Roman" w:hAnsi="Times New Roman" w:cs="Times New Roman"/>
          <w:sz w:val="24"/>
          <w:szCs w:val="24"/>
        </w:rPr>
        <w:t>9</w:t>
      </w:r>
      <w:r w:rsidRPr="008B7E41">
        <w:rPr>
          <w:rFonts w:ascii="Times New Roman" w:hAnsi="Times New Roman" w:cs="Times New Roman"/>
          <w:sz w:val="24"/>
          <w:szCs w:val="24"/>
        </w:rPr>
        <w:t xml:space="preserve"> Folio 556) of the registered book of titles marked as exhibits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:" A" -"H").</w:t>
      </w:r>
    </w:p>
    <w:p w14:paraId="50662EB4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CD7B9" w14:textId="567BCDE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6. The Applicant and the Landlord are entering into a lease agreement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wherein the Applicant will lease the (area) from the Landlord for a term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of (time period) with an option for the further period of (time period)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from the expiration of the term. I exhibit hereto the said lease</w:t>
      </w:r>
    </w:p>
    <w:p w14:paraId="370CC6FF" w14:textId="7B1A84F5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agreement marked as exhibit (</w:t>
      </w:r>
      <w:proofErr w:type="spellStart"/>
      <w:r w:rsidRPr="008B7E4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8B7E41">
        <w:rPr>
          <w:rFonts w:ascii="Times New Roman" w:hAnsi="Times New Roman" w:cs="Times New Roman"/>
          <w:sz w:val="24"/>
          <w:szCs w:val="24"/>
        </w:rPr>
        <w:t>:"T"</w:t>
      </w:r>
      <w:r w:rsidR="00D63D38" w:rsidRPr="008B7E41">
        <w:rPr>
          <w:rFonts w:ascii="Times New Roman" w:hAnsi="Times New Roman" w:cs="Times New Roman"/>
          <w:sz w:val="24"/>
          <w:szCs w:val="24"/>
        </w:rPr>
        <w:t>)</w:t>
      </w:r>
      <w:r w:rsidRPr="008B7E41">
        <w:rPr>
          <w:rFonts w:ascii="Times New Roman" w:hAnsi="Times New Roman" w:cs="Times New Roman"/>
          <w:sz w:val="24"/>
          <w:szCs w:val="24"/>
        </w:rPr>
        <w:t>.</w:t>
      </w:r>
    </w:p>
    <w:p w14:paraId="436B957A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E555C" w14:textId="11524782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7. The land proposed to be a special economic zone is free of all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encumbrances and is not subject to any actual or impending legal</w:t>
      </w:r>
      <w:r w:rsidR="00D63D38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 xml:space="preserve">liability or contingency which could </w:t>
      </w: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give </w:t>
      </w:r>
      <w:r w:rsidRPr="008B7E41">
        <w:rPr>
          <w:rFonts w:ascii="Times New Roman" w:hAnsi="Times New Roman" w:cs="Times New Roman"/>
          <w:sz w:val="24"/>
          <w:szCs w:val="24"/>
        </w:rPr>
        <w:t>rise to a legal claim on the Land.</w:t>
      </w:r>
    </w:p>
    <w:p w14:paraId="1C8E0611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98FC1" w14:textId="0F8B8ABA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8. The landlord hereby declares that it consents and has no objection to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 xml:space="preserve">the Applicant pursuing an application for a </w:t>
      </w:r>
      <w:r w:rsidR="003447DE" w:rsidRPr="008B7E41">
        <w:rPr>
          <w:rFonts w:ascii="Times New Roman" w:hAnsi="Times New Roman" w:cs="Times New Roman"/>
          <w:sz w:val="24"/>
          <w:szCs w:val="24"/>
        </w:rPr>
        <w:t>L</w:t>
      </w:r>
      <w:r w:rsidRPr="008B7E41">
        <w:rPr>
          <w:rFonts w:ascii="Times New Roman" w:hAnsi="Times New Roman" w:cs="Times New Roman"/>
          <w:sz w:val="24"/>
          <w:szCs w:val="24"/>
        </w:rPr>
        <w:t>icen</w:t>
      </w:r>
      <w:r w:rsidR="003447DE" w:rsidRPr="008B7E41">
        <w:rPr>
          <w:rFonts w:ascii="Times New Roman" w:hAnsi="Times New Roman" w:cs="Times New Roman"/>
          <w:sz w:val="24"/>
          <w:szCs w:val="24"/>
        </w:rPr>
        <w:t>c</w:t>
      </w:r>
      <w:r w:rsidRPr="008B7E41">
        <w:rPr>
          <w:rFonts w:ascii="Times New Roman" w:hAnsi="Times New Roman" w:cs="Times New Roman"/>
          <w:sz w:val="24"/>
          <w:szCs w:val="24"/>
        </w:rPr>
        <w:t xml:space="preserve">e </w:t>
      </w:r>
      <w:r w:rsidR="003447DE" w:rsidRPr="008B7E41">
        <w:rPr>
          <w:rFonts w:ascii="Times New Roman" w:hAnsi="Times New Roman" w:cs="Times New Roman"/>
          <w:sz w:val="24"/>
          <w:szCs w:val="24"/>
        </w:rPr>
        <w:t>A</w:t>
      </w:r>
      <w:r w:rsidRPr="008B7E41">
        <w:rPr>
          <w:rFonts w:ascii="Times New Roman" w:hAnsi="Times New Roman" w:cs="Times New Roman"/>
          <w:sz w:val="24"/>
          <w:szCs w:val="24"/>
        </w:rPr>
        <w:t>greement pursuant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to the Special Economic Zones Act.</w:t>
      </w:r>
    </w:p>
    <w:p w14:paraId="7755BF29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BDBCB" w14:textId="2F936D93" w:rsidR="00A46134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9. The Landlord declares that it consents to the land being designated by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 xml:space="preserve">the Authority as a </w:t>
      </w:r>
      <w:r w:rsidR="003447DE" w:rsidRPr="008B7E41">
        <w:rPr>
          <w:rFonts w:ascii="Times New Roman" w:hAnsi="Times New Roman" w:cs="Times New Roman"/>
          <w:sz w:val="24"/>
          <w:szCs w:val="24"/>
        </w:rPr>
        <w:t>S</w:t>
      </w:r>
      <w:r w:rsidRPr="008B7E41">
        <w:rPr>
          <w:rFonts w:ascii="Times New Roman" w:hAnsi="Times New Roman" w:cs="Times New Roman"/>
          <w:sz w:val="24"/>
          <w:szCs w:val="24"/>
        </w:rPr>
        <w:t xml:space="preserve">pecial </w:t>
      </w:r>
      <w:r w:rsidR="003447DE" w:rsidRPr="008B7E41">
        <w:rPr>
          <w:rFonts w:ascii="Times New Roman" w:hAnsi="Times New Roman" w:cs="Times New Roman"/>
          <w:sz w:val="24"/>
          <w:szCs w:val="24"/>
        </w:rPr>
        <w:t>E</w:t>
      </w:r>
      <w:r w:rsidRPr="008B7E41">
        <w:rPr>
          <w:rFonts w:ascii="Times New Roman" w:hAnsi="Times New Roman" w:cs="Times New Roman"/>
          <w:sz w:val="24"/>
          <w:szCs w:val="24"/>
        </w:rPr>
        <w:t xml:space="preserve">conomic </w:t>
      </w:r>
      <w:r w:rsidR="003447DE" w:rsidRPr="008B7E41">
        <w:rPr>
          <w:rFonts w:ascii="Times New Roman" w:hAnsi="Times New Roman" w:cs="Times New Roman"/>
          <w:sz w:val="24"/>
          <w:szCs w:val="24"/>
        </w:rPr>
        <w:t>Z</w:t>
      </w:r>
      <w:r w:rsidRPr="008B7E41">
        <w:rPr>
          <w:rFonts w:ascii="Times New Roman" w:hAnsi="Times New Roman" w:cs="Times New Roman"/>
          <w:sz w:val="24"/>
          <w:szCs w:val="24"/>
        </w:rPr>
        <w:t>one, pursuant to the Special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Economic Zones Act.</w:t>
      </w:r>
    </w:p>
    <w:p w14:paraId="45DF669C" w14:textId="77777777" w:rsidR="0020161E" w:rsidRPr="008B7E41" w:rsidRDefault="0020161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983E5" w14:textId="27C4BCCC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lastRenderedPageBreak/>
        <w:t>10. And I make this Affidavit based on the facts, knowledge and information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within my purview and believing the same to be true.</w:t>
      </w:r>
    </w:p>
    <w:p w14:paraId="69802DAF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DA2899" w14:textId="418BB21B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 xml:space="preserve">SWORN at </w:t>
      </w:r>
    </w:p>
    <w:p w14:paraId="273C810A" w14:textId="34DEBEAE" w:rsidR="003447DE" w:rsidRPr="008B7E41" w:rsidRDefault="003447D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(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>insert address where document is signed here)</w:t>
      </w:r>
    </w:p>
    <w:p w14:paraId="74258839" w14:textId="6EC4568D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on the day of 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3447DE" w:rsidRPr="008B7E41">
        <w:rPr>
          <w:rFonts w:ascii="Times New Roman" w:hAnsi="Times New Roman" w:cs="Times New Roman"/>
          <w:i/>
          <w:iCs/>
          <w:sz w:val="24"/>
          <w:szCs w:val="24"/>
        </w:rPr>
        <w:t>(insert date of signing here)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</w:t>
      </w:r>
      <w:r w:rsidRPr="008B7E41">
        <w:rPr>
          <w:rFonts w:ascii="Times New Roman" w:hAnsi="Times New Roman" w:cs="Times New Roman"/>
          <w:sz w:val="24"/>
          <w:szCs w:val="24"/>
        </w:rPr>
        <w:t>2021)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447DE" w:rsidRPr="008B7E4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3447DE" w:rsidRPr="008B7E41">
        <w:rPr>
          <w:rFonts w:ascii="Times New Roman" w:hAnsi="Times New Roman" w:cs="Times New Roman"/>
          <w:sz w:val="24"/>
          <w:szCs w:val="24"/>
          <w:u w:val="single"/>
        </w:rPr>
        <w:t>Affiant must sign on this line)</w:t>
      </w:r>
    </w:p>
    <w:p w14:paraId="5EE7F3F5" w14:textId="72FC923D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 xml:space="preserve">before me: </w:t>
      </w:r>
      <w:r w:rsidR="003447DE" w:rsidRPr="008B7E41">
        <w:rPr>
          <w:rFonts w:ascii="Times New Roman" w:hAnsi="Times New Roman" w:cs="Times New Roman"/>
          <w:sz w:val="24"/>
          <w:szCs w:val="24"/>
        </w:rPr>
        <w:t xml:space="preserve"> (</w:t>
      </w:r>
      <w:r w:rsidR="003447DE" w:rsidRPr="008B7E41">
        <w:rPr>
          <w:rFonts w:ascii="Times New Roman" w:hAnsi="Times New Roman" w:cs="Times New Roman"/>
          <w:i/>
          <w:iCs/>
          <w:sz w:val="24"/>
          <w:szCs w:val="24"/>
        </w:rPr>
        <w:t>Name of Justice of the Peace here)</w:t>
      </w:r>
      <w:r w:rsidR="003447DE" w:rsidRPr="008B7E41">
        <w:rPr>
          <w:rFonts w:ascii="Times New Roman" w:hAnsi="Times New Roman" w:cs="Times New Roman"/>
          <w:i/>
          <w:iCs/>
          <w:sz w:val="24"/>
          <w:szCs w:val="24"/>
        </w:rPr>
        <w:tab/>
        <w:t>(Affiant Name to be inserted here)</w:t>
      </w:r>
    </w:p>
    <w:p w14:paraId="1A348B32" w14:textId="75741573" w:rsidR="003447DE" w:rsidRPr="008B7E41" w:rsidRDefault="003447D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sz w:val="24"/>
          <w:szCs w:val="24"/>
        </w:rPr>
        <w:t>(</w:t>
      </w:r>
      <w:r w:rsidRPr="008B7E41">
        <w:rPr>
          <w:rFonts w:ascii="Times New Roman" w:hAnsi="Times New Roman" w:cs="Times New Roman"/>
          <w:i/>
          <w:iCs/>
          <w:sz w:val="24"/>
          <w:szCs w:val="24"/>
        </w:rPr>
        <w:t>Stamp &amp; signature here)</w:t>
      </w:r>
    </w:p>
    <w:p w14:paraId="358106A8" w14:textId="77777777" w:rsidR="003447DE" w:rsidRPr="008B7E41" w:rsidRDefault="003447DE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6E496" w14:textId="77777777" w:rsidR="00A46134" w:rsidRPr="008B7E41" w:rsidRDefault="00A46134" w:rsidP="00A46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>JUSTICE OF THE PEACE</w:t>
      </w:r>
    </w:p>
    <w:p w14:paraId="0B9DB909" w14:textId="68FBF527" w:rsidR="00A46134" w:rsidRPr="008B7E41" w:rsidRDefault="00A46134" w:rsidP="00A46134">
      <w:pPr>
        <w:rPr>
          <w:rFonts w:ascii="Times New Roman" w:hAnsi="Times New Roman" w:cs="Times New Roman"/>
          <w:sz w:val="24"/>
          <w:szCs w:val="24"/>
        </w:rPr>
      </w:pPr>
      <w:r w:rsidRPr="008B7E41">
        <w:rPr>
          <w:rFonts w:ascii="Times New Roman" w:hAnsi="Times New Roman" w:cs="Times New Roman"/>
          <w:b/>
          <w:bCs/>
          <w:sz w:val="24"/>
          <w:szCs w:val="24"/>
        </w:rPr>
        <w:t>FOR THE PARISH OF:</w:t>
      </w:r>
    </w:p>
    <w:p w14:paraId="7B17C64F" w14:textId="77777777" w:rsidR="003F3372" w:rsidRPr="008B7E41" w:rsidRDefault="003F3372">
      <w:pPr>
        <w:rPr>
          <w:rFonts w:ascii="Times New Roman" w:hAnsi="Times New Roman" w:cs="Times New Roman"/>
          <w:sz w:val="24"/>
          <w:szCs w:val="24"/>
        </w:rPr>
      </w:pPr>
    </w:p>
    <w:sectPr w:rsidR="003F3372" w:rsidRPr="008B7E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F8AB0" w14:textId="77777777" w:rsidR="008004F1" w:rsidRDefault="008004F1" w:rsidP="003447DE">
      <w:pPr>
        <w:spacing w:after="0" w:line="240" w:lineRule="auto"/>
      </w:pPr>
      <w:r>
        <w:separator/>
      </w:r>
    </w:p>
  </w:endnote>
  <w:endnote w:type="continuationSeparator" w:id="0">
    <w:p w14:paraId="435E5CFB" w14:textId="77777777" w:rsidR="008004F1" w:rsidRDefault="008004F1" w:rsidP="0034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5CA3" w14:textId="77777777" w:rsidR="008004F1" w:rsidRDefault="008004F1" w:rsidP="003447DE">
      <w:pPr>
        <w:spacing w:after="0" w:line="240" w:lineRule="auto"/>
      </w:pPr>
      <w:r>
        <w:separator/>
      </w:r>
    </w:p>
  </w:footnote>
  <w:footnote w:type="continuationSeparator" w:id="0">
    <w:p w14:paraId="07089065" w14:textId="77777777" w:rsidR="008004F1" w:rsidRDefault="008004F1" w:rsidP="0034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34"/>
    <w:rsid w:val="0020161E"/>
    <w:rsid w:val="003447DE"/>
    <w:rsid w:val="003F3372"/>
    <w:rsid w:val="008004F1"/>
    <w:rsid w:val="008B7E41"/>
    <w:rsid w:val="00A46134"/>
    <w:rsid w:val="00D6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ECFDF"/>
  <w15:chartTrackingRefBased/>
  <w15:docId w15:val="{140977E5-628F-4F35-BB1B-285301FF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7DE"/>
  </w:style>
  <w:style w:type="paragraph" w:styleId="Footer">
    <w:name w:val="footer"/>
    <w:basedOn w:val="Normal"/>
    <w:link w:val="FooterChar"/>
    <w:uiPriority w:val="99"/>
    <w:unhideWhenUsed/>
    <w:rsid w:val="00344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63F3D7305E74CA841C98BF4399E76" ma:contentTypeVersion="6" ma:contentTypeDescription="Create a new document." ma:contentTypeScope="" ma:versionID="37054a2f37af1b2af6b4fed80ff48364">
  <xsd:schema xmlns:xsd="http://www.w3.org/2001/XMLSchema" xmlns:xs="http://www.w3.org/2001/XMLSchema" xmlns:p="http://schemas.microsoft.com/office/2006/metadata/properties" xmlns:ns2="9ab34e7d-231c-45a8-be7c-e60982fb1cbc" xmlns:ns3="50eff3b0-1a92-490c-ae80-f6dddf7b2066" targetNamespace="http://schemas.microsoft.com/office/2006/metadata/properties" ma:root="true" ma:fieldsID="66eebbb5105404554e6192eb3443794a" ns2:_="" ns3:_="">
    <xsd:import namespace="9ab34e7d-231c-45a8-be7c-e60982fb1cbc"/>
    <xsd:import namespace="50eff3b0-1a92-490c-ae80-f6dddf7b2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34e7d-231c-45a8-be7c-e60982fb1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3b0-1a92-490c-ae80-f6dddf7b2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C55DE4-F886-4B8C-8ED2-091644A87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CE7D2-4027-4429-B448-47C5C42CCC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ADECE2-B3F1-4FA8-A6B0-A1881281D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b34e7d-231c-45a8-be7c-e60982fb1cbc"/>
    <ds:schemaRef ds:uri="50eff3b0-1a92-490c-ae80-f6dddf7b2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Williams</dc:creator>
  <cp:keywords/>
  <dc:description/>
  <cp:lastModifiedBy>Yeuniek  Hinds</cp:lastModifiedBy>
  <cp:revision>4</cp:revision>
  <dcterms:created xsi:type="dcterms:W3CDTF">2021-05-03T18:36:00Z</dcterms:created>
  <dcterms:modified xsi:type="dcterms:W3CDTF">2021-10-15T16:12:00Z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0x0101002E263F3D7305E74CA841C98BF4399E76</vt:lpwstr>
  </property>
</Properties>
</file>